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1DC84F0A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D1AE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5380C51" w:rsidR="00285FEE" w:rsidRPr="00AA3E40" w:rsidRDefault="00AA3E40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  <w:bookmarkStart w:id="0" w:name="_GoBack"/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B93DC" w14:textId="77777777" w:rsidR="00F932C8" w:rsidRDefault="00F932C8" w:rsidP="00AC1A4B">
      <w:r>
        <w:separator/>
      </w:r>
    </w:p>
  </w:endnote>
  <w:endnote w:type="continuationSeparator" w:id="0">
    <w:p w14:paraId="57A567BD" w14:textId="77777777" w:rsidR="00F932C8" w:rsidRDefault="00F932C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DCF13" w14:textId="77777777" w:rsidR="00F932C8" w:rsidRDefault="00F932C8" w:rsidP="00AC1A4B">
      <w:r>
        <w:separator/>
      </w:r>
    </w:p>
  </w:footnote>
  <w:footnote w:type="continuationSeparator" w:id="0">
    <w:p w14:paraId="2AB0A64E" w14:textId="77777777" w:rsidR="00F932C8" w:rsidRDefault="00F932C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ABA258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A3E40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2022-05-11T07:53:00Z</cp:lastPrinted>
  <dcterms:created xsi:type="dcterms:W3CDTF">2021-02-17T13:06:00Z</dcterms:created>
  <dcterms:modified xsi:type="dcterms:W3CDTF">2022-05-20T10:34:00Z</dcterms:modified>
</cp:coreProperties>
</file>